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76E09" w:rsidRPr="0022272F" w:rsidRDefault="00A664DC" w:rsidP="00BD0BD6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22272F">
        <w:rPr>
          <w:rFonts w:ascii="Arial" w:hAnsi="Arial" w:cs="Arial"/>
          <w:b/>
          <w:sz w:val="22"/>
          <w:szCs w:val="22"/>
        </w:rPr>
        <w:t>Wykonywanie drobnych robót remontowych w zakresie robót budowlanych, sanitarnych i elektrycznych w placówkach oświatowych na terenie Dzielnicy Praga-Południe m.st. Warszawy</w:t>
      </w: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024C5A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4DC" w:rsidRDefault="00A664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272F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4DC" w:rsidRDefault="00A664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4DC" w:rsidRDefault="00A664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EE4BA6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 xml:space="preserve">Załącznik nr 2 do </w:t>
    </w:r>
    <w:r w:rsidR="00BD0BD6" w:rsidRPr="00EE4BA6">
      <w:rPr>
        <w:rFonts w:ascii="Tahoma" w:hAnsi="Tahoma" w:cs="Tahoma"/>
        <w:b/>
        <w:sz w:val="20"/>
        <w:szCs w:val="20"/>
      </w:rPr>
      <w:t>SIWZ</w:t>
    </w:r>
  </w:p>
  <w:p w:rsidR="004045DE" w:rsidRPr="00EE4BA6" w:rsidRDefault="004045DE" w:rsidP="002658F2">
    <w:pPr>
      <w:jc w:val="both"/>
      <w:rPr>
        <w:rFonts w:ascii="Tahoma" w:hAnsi="Tahoma" w:cs="Tahoma"/>
        <w:b/>
        <w:sz w:val="18"/>
        <w:szCs w:val="18"/>
      </w:rPr>
    </w:pP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Pr="00EE4BA6">
      <w:rPr>
        <w:rFonts w:ascii="Tahoma" w:hAnsi="Tahoma" w:cs="Tahoma"/>
        <w:b/>
        <w:sz w:val="20"/>
        <w:szCs w:val="20"/>
      </w:rPr>
      <w:tab/>
    </w:r>
    <w:r w:rsidR="00EE4BA6" w:rsidRPr="00EE4BA6">
      <w:rPr>
        <w:rFonts w:ascii="Tahoma" w:hAnsi="Tahoma" w:cs="Tahoma"/>
        <w:b/>
        <w:sz w:val="18"/>
        <w:szCs w:val="18"/>
      </w:rPr>
      <w:t>Nr sprawy UD-VI-ZP/8</w:t>
    </w:r>
    <w:r w:rsidR="00BD0BD6" w:rsidRPr="00EE4BA6">
      <w:rPr>
        <w:rFonts w:ascii="Tahoma" w:hAnsi="Tahoma" w:cs="Tahoma"/>
        <w:b/>
        <w:sz w:val="18"/>
        <w:szCs w:val="18"/>
      </w:rPr>
      <w:t>/17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4DC" w:rsidRDefault="00A664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22272F"/>
    <w:rsid w:val="002658F2"/>
    <w:rsid w:val="003B01CB"/>
    <w:rsid w:val="004045DE"/>
    <w:rsid w:val="005756C6"/>
    <w:rsid w:val="0083711C"/>
    <w:rsid w:val="008E53A6"/>
    <w:rsid w:val="00A664DC"/>
    <w:rsid w:val="00BD0BD6"/>
    <w:rsid w:val="00C76E09"/>
    <w:rsid w:val="00EB269C"/>
    <w:rsid w:val="00ED39ED"/>
    <w:rsid w:val="00EE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DAB9-0049-411F-A016-FAA68575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11</cp:revision>
  <cp:lastPrinted>2017-01-24T13:47:00Z</cp:lastPrinted>
  <dcterms:created xsi:type="dcterms:W3CDTF">2016-09-02T12:46:00Z</dcterms:created>
  <dcterms:modified xsi:type="dcterms:W3CDTF">2017-02-09T12:23:00Z</dcterms:modified>
</cp:coreProperties>
</file>